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49A1A" w14:textId="1FC838E3" w:rsidR="009A3F1B" w:rsidRPr="009A3F1B" w:rsidRDefault="000F16B3" w:rsidP="009A3F1B">
      <w:pPr>
        <w:widowControl w:val="0"/>
        <w:spacing w:after="0" w:line="100" w:lineRule="atLeast"/>
        <w:jc w:val="right"/>
        <w:rPr>
          <w:rFonts w:cs="Arial"/>
          <w:bCs/>
          <w:i/>
          <w:color w:val="000000"/>
        </w:rPr>
      </w:pPr>
      <w:r w:rsidRPr="00BE0358">
        <w:rPr>
          <w:rFonts w:cs="Arial"/>
          <w:bCs/>
          <w:i/>
          <w:color w:val="000000"/>
        </w:rPr>
        <w:t>Załącznik Nr 2 – Wzór Formularza ofert</w:t>
      </w:r>
      <w:r w:rsidR="009A3F1B">
        <w:rPr>
          <w:rFonts w:cs="Arial"/>
          <w:bCs/>
          <w:i/>
          <w:color w:val="000000"/>
        </w:rPr>
        <w:t>y</w:t>
      </w:r>
    </w:p>
    <w:p w14:paraId="30B8C5F7" w14:textId="77777777" w:rsidR="009A3F1B" w:rsidRDefault="009A3F1B" w:rsidP="009A3F1B">
      <w:pPr>
        <w:keepNext/>
        <w:spacing w:after="0" w:line="100" w:lineRule="atLeast"/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</w:pPr>
    </w:p>
    <w:p w14:paraId="3B8F6B7F" w14:textId="77777777" w:rsidR="009A3F1B" w:rsidRDefault="009A3F1B" w:rsidP="009A3F1B">
      <w:pPr>
        <w:keepNext/>
        <w:spacing w:after="0" w:line="100" w:lineRule="atLeast"/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  <w:t>……………………..</w:t>
      </w:r>
    </w:p>
    <w:p w14:paraId="081BCE04" w14:textId="77777777" w:rsidR="009A3F1B" w:rsidRPr="009A3F1B" w:rsidRDefault="009A3F1B" w:rsidP="009A3F1B">
      <w:pPr>
        <w:keepNext/>
        <w:spacing w:after="0" w:line="100" w:lineRule="atLeast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Pieczęć Wykonawcy</w:t>
      </w:r>
    </w:p>
    <w:p w14:paraId="2DBB31FE" w14:textId="77777777" w:rsidR="009A3F1B" w:rsidRPr="009A3F1B" w:rsidRDefault="009A3F1B" w:rsidP="009A3F1B">
      <w:pPr>
        <w:keepNext/>
        <w:spacing w:after="0" w:line="100" w:lineRule="atLeas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1799C24" w14:textId="56D71765" w:rsidR="009A3F1B" w:rsidRPr="00895561" w:rsidRDefault="009A3F1B" w:rsidP="009A3F1B">
      <w:pPr>
        <w:spacing w:after="0" w:line="100" w:lineRule="atLeast"/>
        <w:jc w:val="center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895561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O F E R T A</w:t>
      </w:r>
      <w:r w:rsidRPr="00895561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br/>
      </w:r>
    </w:p>
    <w:p w14:paraId="3167D3C4" w14:textId="4E2E7791" w:rsidR="009A3F1B" w:rsidRDefault="009A3F1B" w:rsidP="009A3F1B">
      <w:pPr>
        <w:spacing w:before="28" w:after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W postępowaniu o udzielenie zamówienia prowadzonego przez Powiat Bialski - Dom Pomocy Społecznej</w:t>
      </w:r>
      <w:r w:rsidR="00FB0927">
        <w:rPr>
          <w:rFonts w:asciiTheme="minorHAnsi" w:eastAsia="Times New Roman" w:hAnsiTheme="minorHAnsi" w:cstheme="minorHAnsi"/>
          <w:color w:val="000000"/>
          <w:lang w:eastAsia="pl-PL"/>
        </w:rPr>
        <w:t xml:space="preserve"> w Kozuli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,</w:t>
      </w:r>
      <w:r w:rsidR="00FB0927">
        <w:rPr>
          <w:rFonts w:asciiTheme="minorHAnsi" w:eastAsia="Times New Roman" w:hAnsiTheme="minorHAnsi" w:cstheme="minorHAnsi"/>
          <w:color w:val="000000"/>
          <w:lang w:eastAsia="pl-PL"/>
        </w:rPr>
        <w:t xml:space="preserve"> Grabanów ul. Główna 2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, 21-500 Biała Podlaska, w trybie zaproszenia do złożenia oferty na:</w:t>
      </w:r>
    </w:p>
    <w:p w14:paraId="5445172C" w14:textId="77777777" w:rsidR="009A3F1B" w:rsidRPr="009A3F1B" w:rsidRDefault="009A3F1B" w:rsidP="009A3F1B">
      <w:pPr>
        <w:spacing w:before="28" w:after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4F4462CA" w14:textId="77777777" w:rsidR="009A3F1B" w:rsidRPr="009A3F1B" w:rsidRDefault="009A3F1B" w:rsidP="009A3F1B">
      <w:pPr>
        <w:spacing w:after="0" w:line="24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9A3F1B">
        <w:rPr>
          <w:rFonts w:asciiTheme="minorHAnsi" w:hAnsiTheme="minorHAnsi" w:cstheme="minorHAnsi"/>
          <w:b/>
          <w:sz w:val="23"/>
          <w:szCs w:val="23"/>
        </w:rPr>
        <w:t xml:space="preserve">„Wymiana poziomów instalacji wodociągowej w budynku B1 Domu Pomocy Społecznej </w:t>
      </w:r>
    </w:p>
    <w:p w14:paraId="0A33C1BC" w14:textId="2CC9A825" w:rsidR="009A3F1B" w:rsidRPr="009A3F1B" w:rsidRDefault="009A3F1B" w:rsidP="009A3F1B">
      <w:pPr>
        <w:spacing w:after="0" w:line="24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9A3F1B">
        <w:rPr>
          <w:rFonts w:asciiTheme="minorHAnsi" w:hAnsiTheme="minorHAnsi" w:cstheme="minorHAnsi"/>
          <w:b/>
          <w:sz w:val="23"/>
          <w:szCs w:val="23"/>
        </w:rPr>
        <w:t>w Kozuli”</w:t>
      </w:r>
    </w:p>
    <w:p w14:paraId="2709D7B9" w14:textId="77777777" w:rsidR="009A3F1B" w:rsidRPr="009A3F1B" w:rsidRDefault="009A3F1B" w:rsidP="009A3F1B">
      <w:pPr>
        <w:spacing w:before="28" w:after="0" w:line="100" w:lineRule="atLeast"/>
        <w:rPr>
          <w:rFonts w:asciiTheme="minorHAnsi" w:eastAsia="Times New Roman" w:hAnsiTheme="minorHAnsi" w:cstheme="minorHAnsi"/>
          <w:i/>
          <w:color w:val="000000"/>
          <w:u w:val="single"/>
          <w:lang w:eastAsia="pl-PL"/>
        </w:rPr>
      </w:pPr>
    </w:p>
    <w:p w14:paraId="3FA59EB0" w14:textId="77777777" w:rsidR="009A3F1B" w:rsidRPr="009A3F1B" w:rsidRDefault="009A3F1B" w:rsidP="009A3F1B">
      <w:pPr>
        <w:pStyle w:val="Akapitzlist1"/>
        <w:numPr>
          <w:ilvl w:val="0"/>
          <w:numId w:val="7"/>
        </w:numPr>
        <w:spacing w:before="28" w:after="0" w:line="100" w:lineRule="atLeast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i/>
          <w:color w:val="000000"/>
          <w:u w:val="single"/>
          <w:lang w:eastAsia="pl-PL"/>
        </w:rPr>
        <w:t>DANE WYKONAWCY:</w:t>
      </w:r>
    </w:p>
    <w:p w14:paraId="4FC58E8B" w14:textId="77777777" w:rsidR="009A3F1B" w:rsidRPr="009A3F1B" w:rsidRDefault="009A3F1B" w:rsidP="009A3F1B">
      <w:pPr>
        <w:spacing w:before="119" w:after="0" w:line="100" w:lineRule="atLeast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Wykonawca reprezentowany przez</w:t>
      </w:r>
      <w:r w:rsidRPr="009A3F1B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(imię i nazwisko</w:t>
      </w:r>
      <w:r w:rsidRPr="009A3F1B">
        <w:rPr>
          <w:rFonts w:asciiTheme="minorHAnsi" w:eastAsia="Times New Roman" w:hAnsiTheme="minorHAnsi" w:cstheme="minorHAnsi"/>
          <w:color w:val="00000A"/>
          <w:lang w:eastAsia="pl-PL"/>
        </w:rPr>
        <w:t xml:space="preserve"> </w:t>
      </w:r>
      <w:r w:rsidRPr="009A3F1B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osoby(ób) upoważnionej(ych) do reprezentacji Wykonawcy(ów)</w:t>
      </w:r>
      <w:r w:rsidRPr="009A3F1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: </w:t>
      </w:r>
    </w:p>
    <w:p w14:paraId="68FA44B5" w14:textId="77777777" w:rsidR="009A3F1B" w:rsidRPr="009A3F1B" w:rsidRDefault="009A3F1B" w:rsidP="009A3F1B">
      <w:pPr>
        <w:spacing w:before="119" w:after="0" w:line="100" w:lineRule="atLeast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</w:p>
    <w:p w14:paraId="642AC844" w14:textId="77777777" w:rsidR="009A3F1B" w:rsidRPr="009A3F1B" w:rsidRDefault="009A3F1B" w:rsidP="009A3F1B">
      <w:pPr>
        <w:spacing w:before="119" w:after="0" w:line="100" w:lineRule="atLeast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Nazwa i siedziba Wykonawcy </w:t>
      </w:r>
      <w:r w:rsidRPr="009A3F1B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(pełna nazwa/firma,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9A3F1B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adres)</w:t>
      </w:r>
      <w:r w:rsidRPr="009A3F1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: </w:t>
      </w:r>
    </w:p>
    <w:p w14:paraId="5851C3D9" w14:textId="77777777" w:rsidR="009A3F1B" w:rsidRPr="009A3F1B" w:rsidRDefault="009A3F1B" w:rsidP="009A3F1B">
      <w:pPr>
        <w:spacing w:before="119" w:after="0" w:line="360" w:lineRule="auto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D3524B" w14:textId="77777777" w:rsidR="009A3F1B" w:rsidRPr="009A3F1B" w:rsidRDefault="009A3F1B" w:rsidP="009A3F1B">
      <w:pPr>
        <w:spacing w:before="119" w:after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Cs/>
          <w:color w:val="000000"/>
          <w:lang w:eastAsia="pl-PL"/>
        </w:rPr>
        <w:t>REGON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 ....................................., </w:t>
      </w:r>
      <w:r w:rsidRPr="009A3F1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NIP 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....................................................</w:t>
      </w:r>
    </w:p>
    <w:p w14:paraId="6D08E7C0" w14:textId="77777777" w:rsidR="009A3F1B" w:rsidRPr="009A3F1B" w:rsidRDefault="009A3F1B" w:rsidP="009A3F1B">
      <w:pPr>
        <w:spacing w:before="119" w:after="0"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Osoba uprawniona do kontaktów z Zamawiającym </w:t>
      </w:r>
      <w:r w:rsidRPr="009A3F1B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(imię i nazwisko)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: …………........................</w:t>
      </w:r>
    </w:p>
    <w:p w14:paraId="09AFAF28" w14:textId="77777777" w:rsidR="009A3F1B" w:rsidRPr="009A3F1B" w:rsidRDefault="009A3F1B" w:rsidP="009A3F1B">
      <w:pPr>
        <w:spacing w:before="28" w:after="0"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Tel. ............................; E-mail ...........................................</w:t>
      </w:r>
    </w:p>
    <w:p w14:paraId="33DF557E" w14:textId="77777777" w:rsidR="009A3F1B" w:rsidRPr="009A3F1B" w:rsidRDefault="009A3F1B" w:rsidP="009A3F1B">
      <w:pPr>
        <w:spacing w:before="119" w:after="0"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Adres Wykonawcy, na który należy przesyłać korespondencję </w:t>
      </w:r>
      <w:r w:rsidRPr="009A3F1B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(jeżeli inny niż adres siedziby)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: </w:t>
      </w:r>
    </w:p>
    <w:p w14:paraId="19DF92F3" w14:textId="77777777" w:rsidR="009A3F1B" w:rsidRPr="009A3F1B" w:rsidRDefault="009A3F1B" w:rsidP="009A3F1B">
      <w:pPr>
        <w:spacing w:before="28" w:after="0" w:line="360" w:lineRule="auto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</w:p>
    <w:p w14:paraId="31153564" w14:textId="77777777" w:rsidR="009A3F1B" w:rsidRPr="009A3F1B" w:rsidRDefault="009A3F1B" w:rsidP="009A3F1B">
      <w:pPr>
        <w:spacing w:before="28" w:after="0" w:line="360" w:lineRule="auto"/>
        <w:rPr>
          <w:rFonts w:asciiTheme="minorHAnsi" w:eastAsia="Times New Roman" w:hAnsiTheme="minorHAnsi" w:cstheme="minorHAnsi"/>
          <w:b/>
          <w:bCs/>
          <w:i/>
          <w:color w:val="000000"/>
          <w:u w:val="single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</w:p>
    <w:p w14:paraId="15AE1140" w14:textId="77777777" w:rsidR="009A3F1B" w:rsidRPr="009A3F1B" w:rsidRDefault="009A3F1B" w:rsidP="009A3F1B">
      <w:pPr>
        <w:pStyle w:val="Akapitzlist1"/>
        <w:numPr>
          <w:ilvl w:val="0"/>
          <w:numId w:val="7"/>
        </w:numPr>
        <w:spacing w:before="28" w:after="0" w:line="360" w:lineRule="auto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bCs/>
          <w:i/>
          <w:color w:val="000000"/>
          <w:u w:val="single"/>
          <w:lang w:eastAsia="pl-PL"/>
        </w:rPr>
        <w:t>OFEROWANY PRZEDMIOT ZAMÓWIENIA / CENA:</w:t>
      </w:r>
    </w:p>
    <w:p w14:paraId="51D88882" w14:textId="77777777" w:rsidR="009A3F1B" w:rsidRPr="009A3F1B" w:rsidRDefault="009A3F1B" w:rsidP="009A3F1B">
      <w:pPr>
        <w:spacing w:before="28" w:after="0" w:line="100" w:lineRule="atLeast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Przystępując do udziału w niniejszym postępowaniu, prowadzonym w trybie zaproszenia do złożenia oferty, zgodnie z wymaganiami określonymi w Zaproszeniu:</w:t>
      </w:r>
    </w:p>
    <w:p w14:paraId="7AF9CF45" w14:textId="77777777" w:rsidR="009A3F1B" w:rsidRPr="009A3F1B" w:rsidRDefault="009A3F1B" w:rsidP="009A3F1B">
      <w:pPr>
        <w:numPr>
          <w:ilvl w:val="0"/>
          <w:numId w:val="3"/>
        </w:numPr>
        <w:spacing w:before="119" w:after="0" w:line="360" w:lineRule="auto"/>
        <w:ind w:left="0" w:firstLine="0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Oferuję(emy) wykonanie całego przedmiotu zamówienia za cenę </w:t>
      </w:r>
      <w:r w:rsidRPr="009A3F1B">
        <w:rPr>
          <w:rFonts w:asciiTheme="minorHAnsi" w:eastAsia="Times New Roman" w:hAnsiTheme="minorHAnsi" w:cstheme="minorHAnsi"/>
          <w:b/>
          <w:bCs/>
          <w:color w:val="000000"/>
          <w:u w:val="single"/>
          <w:lang w:eastAsia="pl-PL"/>
        </w:rPr>
        <w:t>ryczałtową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:</w:t>
      </w:r>
    </w:p>
    <w:p w14:paraId="5C91876C" w14:textId="77777777" w:rsidR="009A3F1B" w:rsidRPr="009A3F1B" w:rsidRDefault="009A3F1B" w:rsidP="009A3F1B">
      <w:pPr>
        <w:spacing w:before="28" w:after="0" w:line="360" w:lineRule="auto"/>
        <w:ind w:left="284"/>
        <w:rPr>
          <w:rFonts w:asciiTheme="minorHAnsi" w:eastAsia="Times New Roman" w:hAnsiTheme="minorHAnsi" w:cstheme="minorHAnsi"/>
          <w:b/>
          <w:bCs/>
          <w:i/>
          <w:iCs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brutto …………………………. zł.</w:t>
      </w:r>
    </w:p>
    <w:p w14:paraId="56050FBA" w14:textId="77777777" w:rsidR="009A3F1B" w:rsidRPr="009A3F1B" w:rsidRDefault="009A3F1B" w:rsidP="009A3F1B">
      <w:pPr>
        <w:spacing w:before="28" w:after="0" w:line="360" w:lineRule="auto"/>
        <w:ind w:left="284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bCs/>
          <w:i/>
          <w:iCs/>
          <w:color w:val="000000"/>
          <w:lang w:eastAsia="pl-PL"/>
        </w:rPr>
        <w:t>(słownie: ............................................................................................................zł brutto).</w:t>
      </w:r>
    </w:p>
    <w:p w14:paraId="294300B1" w14:textId="283350B1" w:rsidR="0011340E" w:rsidRDefault="0011340E" w:rsidP="0011340E">
      <w:pPr>
        <w:spacing w:before="28" w:after="0" w:line="360" w:lineRule="auto"/>
        <w:ind w:left="284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podatek VAT 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… %, ......................... zł,</w:t>
      </w:r>
    </w:p>
    <w:p w14:paraId="1B393614" w14:textId="1C6D542D" w:rsidR="009A3F1B" w:rsidRPr="009A3F1B" w:rsidRDefault="009A3F1B" w:rsidP="009A3F1B">
      <w:pPr>
        <w:spacing w:before="28" w:after="0" w:line="360" w:lineRule="auto"/>
        <w:ind w:left="284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netto ………………………….. zł.</w:t>
      </w:r>
    </w:p>
    <w:p w14:paraId="2C544C36" w14:textId="77777777" w:rsidR="009A3F1B" w:rsidRPr="009A3F1B" w:rsidRDefault="009A3F1B" w:rsidP="009A3F1B">
      <w:pPr>
        <w:numPr>
          <w:ilvl w:val="0"/>
          <w:numId w:val="4"/>
        </w:numPr>
        <w:spacing w:before="119" w:after="0" w:line="100" w:lineRule="atLeast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Oświadczam(y), że przedmiot zamówienia zrealizuję(my) </w:t>
      </w:r>
      <w:r w:rsidRPr="009A3F1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w terminie określonym w Zaproszeniu.</w:t>
      </w:r>
    </w:p>
    <w:p w14:paraId="38FC8BF5" w14:textId="41E9684C" w:rsidR="009A3F1B" w:rsidRPr="009A3F1B" w:rsidRDefault="009A3F1B" w:rsidP="009A3F1B">
      <w:pPr>
        <w:numPr>
          <w:ilvl w:val="0"/>
          <w:numId w:val="4"/>
        </w:numPr>
        <w:spacing w:before="119" w:after="0" w:line="100" w:lineRule="atLeast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Oświadczam(y), że funkcję </w:t>
      </w:r>
      <w:r w:rsidRPr="009A3F1B">
        <w:rPr>
          <w:rFonts w:asciiTheme="minorHAnsi" w:hAnsiTheme="minorHAnsi" w:cstheme="minorHAnsi"/>
        </w:rPr>
        <w:t xml:space="preserve">Kierownika budowy (robót) pełnić będzie </w:t>
      </w:r>
      <w:r w:rsidR="007A3151">
        <w:rPr>
          <w:rFonts w:asciiTheme="minorHAnsi" w:hAnsiTheme="minorHAnsi" w:cstheme="minorHAnsi"/>
        </w:rPr>
        <w:t>……………………….</w:t>
      </w:r>
      <w:r w:rsidRPr="009A3F1B">
        <w:rPr>
          <w:rFonts w:asciiTheme="minorHAnsi" w:hAnsiTheme="minorHAnsi" w:cstheme="minorHAnsi"/>
        </w:rPr>
        <w:t>…………………, posiadający uprawnienia do kierowania robotami budowlanymi bez ograniczeń w specjalności sanitarnej nr …………...….</w:t>
      </w:r>
    </w:p>
    <w:p w14:paraId="4B9215C3" w14:textId="77777777" w:rsidR="009A3F1B" w:rsidRPr="009A3F1B" w:rsidRDefault="009A3F1B" w:rsidP="009A3F1B">
      <w:pPr>
        <w:numPr>
          <w:ilvl w:val="0"/>
          <w:numId w:val="4"/>
        </w:numPr>
        <w:spacing w:before="119" w:after="0" w:line="100" w:lineRule="atLeast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Zobowiązuję(emy) się do udzielenia gwarancji jakości oraz rękojmi za wady na wykonane roboty budowlane, licząc od daty podpisania protokołu odbioru końcowego, na okres 36 miesięcy.</w:t>
      </w:r>
    </w:p>
    <w:p w14:paraId="3E59B8ED" w14:textId="77777777" w:rsidR="009A3F1B" w:rsidRPr="009A3F1B" w:rsidRDefault="009A3F1B" w:rsidP="009A3F1B">
      <w:pPr>
        <w:numPr>
          <w:ilvl w:val="0"/>
          <w:numId w:val="4"/>
        </w:numPr>
        <w:spacing w:before="119" w:after="0" w:line="100" w:lineRule="atLeast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Akceptuję(emy), iż </w:t>
      </w:r>
      <w:r w:rsidRPr="009A3F1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rozliczenie-zapłata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 odbywać się będzie na zasadach opisanych w Zaproszeniu i wzorze umowy.</w:t>
      </w:r>
    </w:p>
    <w:p w14:paraId="131822D5" w14:textId="77777777" w:rsidR="009A3F1B" w:rsidRPr="009A3F1B" w:rsidRDefault="009A3F1B" w:rsidP="009A3F1B">
      <w:pPr>
        <w:spacing w:before="119" w:after="0" w:line="100" w:lineRule="atLeast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FFD0AD7" w14:textId="77777777" w:rsidR="009A3F1B" w:rsidRPr="009A3F1B" w:rsidRDefault="009A3F1B" w:rsidP="009A3F1B">
      <w:pPr>
        <w:pStyle w:val="Akapitzlist1"/>
        <w:numPr>
          <w:ilvl w:val="0"/>
          <w:numId w:val="7"/>
        </w:numPr>
        <w:spacing w:before="119" w:after="0" w:line="100" w:lineRule="atLeast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i/>
          <w:color w:val="000000"/>
          <w:u w:val="single"/>
          <w:lang w:eastAsia="pl-PL"/>
        </w:rPr>
        <w:t>OŚWIADCZENIA WYKONAWCY:</w:t>
      </w:r>
    </w:p>
    <w:p w14:paraId="49959C31" w14:textId="77777777" w:rsidR="009A3F1B" w:rsidRPr="009A3F1B" w:rsidRDefault="009A3F1B" w:rsidP="009A3F1B">
      <w:pPr>
        <w:spacing w:before="28" w:after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Oświadczam(y), że:</w:t>
      </w:r>
    </w:p>
    <w:p w14:paraId="0B95E596" w14:textId="77777777" w:rsidR="009A3F1B" w:rsidRPr="009A3F1B" w:rsidRDefault="009A3F1B" w:rsidP="009A3F1B">
      <w:pPr>
        <w:numPr>
          <w:ilvl w:val="0"/>
          <w:numId w:val="5"/>
        </w:numPr>
        <w:spacing w:before="28" w:after="0" w:line="100" w:lineRule="atLeast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w cenie mojej(naszej) oferty zostały uwzględnione wszystkie koszty realizacji zamówienia.</w:t>
      </w:r>
    </w:p>
    <w:p w14:paraId="1095608B" w14:textId="77777777" w:rsidR="009A3F1B" w:rsidRPr="009A3F1B" w:rsidRDefault="009A3F1B" w:rsidP="009A3F1B">
      <w:pPr>
        <w:numPr>
          <w:ilvl w:val="0"/>
          <w:numId w:val="5"/>
        </w:numPr>
        <w:spacing w:before="119" w:after="0" w:line="100" w:lineRule="atLeast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zapoznałem(liśmy) się z treścią Zaproszenia oraz wzorem umowy i nie wnoszę(simy) do nich zastrzeżeń oraz przyjmuję(emy) warunki w nich zawarte.</w:t>
      </w:r>
    </w:p>
    <w:p w14:paraId="4DA57F0D" w14:textId="77777777" w:rsidR="009A3F1B" w:rsidRPr="009A3F1B" w:rsidRDefault="009A3F1B" w:rsidP="009A3F1B">
      <w:pPr>
        <w:numPr>
          <w:ilvl w:val="0"/>
          <w:numId w:val="5"/>
        </w:numPr>
        <w:spacing w:before="119" w:after="0" w:line="100" w:lineRule="atLeast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oświadczam/y, że zrealizuję/emy zamówienie zgodnie z Zaproszeniem i wzorem umowy;</w:t>
      </w:r>
    </w:p>
    <w:p w14:paraId="6107E54B" w14:textId="77777777" w:rsidR="009A3F1B" w:rsidRPr="009A3F1B" w:rsidRDefault="009A3F1B" w:rsidP="009A3F1B">
      <w:pPr>
        <w:numPr>
          <w:ilvl w:val="0"/>
          <w:numId w:val="5"/>
        </w:numPr>
        <w:spacing w:before="119" w:after="0" w:line="100" w:lineRule="atLeast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uważam(y) się związany(ni) niniejszą ofertą na okres </w:t>
      </w:r>
      <w:r w:rsidRPr="009A3F1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30 dni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 licząc od dnia otwarcia ofert (włącznie z tym dniem).</w:t>
      </w:r>
    </w:p>
    <w:p w14:paraId="06F46AB5" w14:textId="77777777" w:rsidR="009A3F1B" w:rsidRPr="009A3F1B" w:rsidRDefault="009A3F1B" w:rsidP="009A3F1B">
      <w:pPr>
        <w:spacing w:before="119" w:after="0" w:line="100" w:lineRule="atLeas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9AE49EA" w14:textId="77777777" w:rsidR="009A3F1B" w:rsidRPr="009A3F1B" w:rsidRDefault="009A3F1B" w:rsidP="009A3F1B">
      <w:pPr>
        <w:pStyle w:val="Akapitzlist1"/>
        <w:numPr>
          <w:ilvl w:val="0"/>
          <w:numId w:val="7"/>
        </w:numPr>
        <w:spacing w:before="119" w:after="0" w:line="100" w:lineRule="atLeast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i/>
          <w:color w:val="000000"/>
          <w:u w:val="single"/>
          <w:lang w:eastAsia="pl-PL"/>
        </w:rPr>
        <w:t>ZOBOWIĄZANIA W PRZYPADKU PRZYZNANIA ZAMÓWIENIA:</w:t>
      </w:r>
    </w:p>
    <w:p w14:paraId="5E567DA2" w14:textId="77777777" w:rsidR="009A3F1B" w:rsidRPr="009A3F1B" w:rsidRDefault="009A3F1B" w:rsidP="009A3F1B">
      <w:pPr>
        <w:numPr>
          <w:ilvl w:val="0"/>
          <w:numId w:val="6"/>
        </w:numPr>
        <w:spacing w:before="119" w:after="0" w:line="100" w:lineRule="atLeast"/>
        <w:ind w:left="0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Zobowiązuję(emy) się do zawarcia umowy w miejscu i terminie wyznaczonym przez Zamawiającego.</w:t>
      </w:r>
    </w:p>
    <w:p w14:paraId="2AC8AF23" w14:textId="77777777" w:rsidR="009A3F1B" w:rsidRPr="009A3F1B" w:rsidRDefault="009A3F1B" w:rsidP="009A3F1B">
      <w:pPr>
        <w:spacing w:before="28" w:after="0" w:line="100" w:lineRule="atLeast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FF39825" w14:textId="77777777" w:rsidR="009A3F1B" w:rsidRPr="009A3F1B" w:rsidRDefault="009A3F1B" w:rsidP="009A3F1B">
      <w:pPr>
        <w:pStyle w:val="Akapitzlist1"/>
        <w:numPr>
          <w:ilvl w:val="0"/>
          <w:numId w:val="7"/>
        </w:numPr>
        <w:spacing w:before="28" w:after="0" w:line="100" w:lineRule="atLeast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b/>
          <w:i/>
          <w:color w:val="000000"/>
          <w:u w:val="single"/>
          <w:lang w:eastAsia="pl-PL"/>
        </w:rPr>
        <w:t>OŚWIADCZENIE WYKONAWCY W ZAKRESIE WYPEŁNIENIA OBOWIĄZKÓW INFORMACYJNYCH PRZEWIDZIANYCH W ART. 13 LUB ART. 14 RODO:</w:t>
      </w:r>
    </w:p>
    <w:p w14:paraId="6F20B9C0" w14:textId="77777777" w:rsidR="009A3F1B" w:rsidRPr="009A3F1B" w:rsidRDefault="009A3F1B" w:rsidP="009A3F1B">
      <w:pPr>
        <w:spacing w:before="28" w:after="0" w:line="100" w:lineRule="atLeast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582F3C2" w14:textId="77777777" w:rsidR="009A3F1B" w:rsidRPr="009A3F1B" w:rsidRDefault="009A3F1B" w:rsidP="009A3F1B">
      <w:pPr>
        <w:spacing w:before="28" w:after="0" w:line="100" w:lineRule="atLeast"/>
        <w:ind w:left="142"/>
        <w:jc w:val="both"/>
        <w:rPr>
          <w:rFonts w:asciiTheme="minorHAnsi" w:eastAsia="Times New Roman" w:hAnsiTheme="minorHAnsi" w:cstheme="minorHAnsi"/>
          <w:i/>
          <w:iCs/>
          <w:color w:val="000000"/>
          <w:vertAlign w:val="superscript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Oświadczam, że wypełniłem obowiązki informacyjne przewidziane w art. 13 lub art. 14 RODO</w:t>
      </w:r>
      <w:r w:rsidRPr="009A3F1B">
        <w:rPr>
          <w:rFonts w:asciiTheme="minorHAnsi" w:eastAsia="Times New Roman" w:hAnsiTheme="minorHAnsi" w:cstheme="minorHAnsi"/>
          <w:color w:val="000000"/>
          <w:vertAlign w:val="superscript"/>
          <w:lang w:eastAsia="pl-PL"/>
        </w:rPr>
        <w:t>1)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 xml:space="preserve"> wobec osób fizycznych, od których dane osobowe bezpośrednio lub pośrednio pozyskałem w celu ubiegania się o udzielenie zamówienia w niniejszym postępowaniu.*</w:t>
      </w:r>
    </w:p>
    <w:p w14:paraId="1BCE40CE" w14:textId="77777777" w:rsidR="009A3F1B" w:rsidRPr="009A3F1B" w:rsidRDefault="009A3F1B" w:rsidP="009A3F1B">
      <w:pPr>
        <w:spacing w:before="28" w:after="0"/>
        <w:ind w:left="425" w:hanging="284"/>
        <w:jc w:val="both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9A3F1B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vertAlign w:val="superscript"/>
          <w:lang w:eastAsia="pl-PL"/>
        </w:rPr>
        <w:t>1)</w:t>
      </w:r>
      <w:r w:rsidRPr="009A3F1B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98E4D1" w14:textId="77777777" w:rsidR="009A3F1B" w:rsidRPr="009A3F1B" w:rsidRDefault="009A3F1B" w:rsidP="009A3F1B">
      <w:pPr>
        <w:spacing w:before="119" w:after="119"/>
        <w:ind w:left="425" w:hanging="284"/>
        <w:jc w:val="both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9A3F1B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8F18CA" w14:textId="77777777" w:rsidR="009A3F1B" w:rsidRPr="009A3F1B" w:rsidRDefault="009A3F1B" w:rsidP="009A3F1B">
      <w:pPr>
        <w:spacing w:before="28" w:after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2B6E8AE" w14:textId="77777777" w:rsidR="009A3F1B" w:rsidRPr="009A3F1B" w:rsidRDefault="009A3F1B" w:rsidP="009A3F1B">
      <w:pPr>
        <w:spacing w:before="28" w:after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E093940" w14:textId="77777777" w:rsidR="009A3F1B" w:rsidRPr="009A3F1B" w:rsidRDefault="009A3F1B" w:rsidP="009A3F1B">
      <w:pPr>
        <w:spacing w:before="28" w:after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2E5FE27" w14:textId="03C60056" w:rsidR="009A3F1B" w:rsidRPr="009A3F1B" w:rsidRDefault="009A3F1B" w:rsidP="009A3F1B">
      <w:pPr>
        <w:spacing w:before="28" w:after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……………………………….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…………………………………..…..…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………………….</w:t>
      </w:r>
      <w:r w:rsidRPr="009A3F1B">
        <w:rPr>
          <w:rFonts w:asciiTheme="minorHAnsi" w:eastAsia="Times New Roman" w:hAnsiTheme="minorHAnsi" w:cstheme="minorHAnsi"/>
          <w:color w:val="000000"/>
          <w:lang w:eastAsia="pl-PL"/>
        </w:rPr>
        <w:t>………</w:t>
      </w:r>
    </w:p>
    <w:p w14:paraId="2C53F6F6" w14:textId="18CB1DA9" w:rsidR="009A3F1B" w:rsidRPr="009A3F1B" w:rsidRDefault="009A3F1B" w:rsidP="009A3F1B">
      <w:pPr>
        <w:spacing w:after="0" w:line="240" w:lineRule="auto"/>
        <w:ind w:left="4950" w:hanging="4950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9A3F1B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Miejscowość i data</w:t>
      </w:r>
      <w:r w:rsidRPr="009A3F1B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Pr="009A3F1B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>Podpis upoważnionego(ych) przedstawiciela(i) Wykonawcy</w:t>
      </w:r>
    </w:p>
    <w:p w14:paraId="2C35F836" w14:textId="77777777" w:rsidR="009A3F1B" w:rsidRPr="009A3F1B" w:rsidRDefault="009A3F1B" w:rsidP="009A3F1B">
      <w:pPr>
        <w:spacing w:before="28" w:after="0" w:line="100" w:lineRule="atLeas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9BFBB56" w14:textId="77777777" w:rsidR="009A3F1B" w:rsidRPr="009A3F1B" w:rsidRDefault="009A3F1B" w:rsidP="000F16B3">
      <w:pPr>
        <w:widowControl w:val="0"/>
        <w:spacing w:after="0" w:line="100" w:lineRule="atLeast"/>
        <w:rPr>
          <w:rFonts w:asciiTheme="minorHAnsi" w:hAnsiTheme="minorHAnsi" w:cstheme="minorHAnsi"/>
        </w:rPr>
      </w:pPr>
    </w:p>
    <w:p w14:paraId="3D27C949" w14:textId="77777777" w:rsidR="009A3F1B" w:rsidRPr="009A3F1B" w:rsidRDefault="009A3F1B" w:rsidP="000F16B3">
      <w:pPr>
        <w:widowControl w:val="0"/>
        <w:spacing w:after="0" w:line="100" w:lineRule="atLeast"/>
        <w:rPr>
          <w:rFonts w:asciiTheme="minorHAnsi" w:hAnsiTheme="minorHAnsi" w:cstheme="minorHAnsi"/>
        </w:rPr>
      </w:pPr>
    </w:p>
    <w:p w14:paraId="56CCBD8A" w14:textId="77777777" w:rsidR="009A3F1B" w:rsidRPr="009A3F1B" w:rsidRDefault="009A3F1B" w:rsidP="000F16B3">
      <w:pPr>
        <w:widowControl w:val="0"/>
        <w:spacing w:after="0" w:line="100" w:lineRule="atLeast"/>
        <w:rPr>
          <w:rFonts w:asciiTheme="minorHAnsi" w:hAnsiTheme="minorHAnsi" w:cstheme="minorHAnsi"/>
        </w:rPr>
      </w:pPr>
    </w:p>
    <w:p w14:paraId="4312425A" w14:textId="77777777" w:rsidR="009A3F1B" w:rsidRPr="009A3F1B" w:rsidRDefault="009A3F1B" w:rsidP="000F16B3">
      <w:pPr>
        <w:widowControl w:val="0"/>
        <w:spacing w:after="0" w:line="100" w:lineRule="atLeast"/>
        <w:rPr>
          <w:rFonts w:asciiTheme="minorHAnsi" w:hAnsiTheme="minorHAnsi" w:cstheme="minorHAnsi"/>
        </w:rPr>
      </w:pPr>
    </w:p>
    <w:p w14:paraId="3DD9F134" w14:textId="77777777" w:rsidR="009A3F1B" w:rsidRDefault="009A3F1B" w:rsidP="000F16B3">
      <w:pPr>
        <w:widowControl w:val="0"/>
        <w:spacing w:after="0" w:line="100" w:lineRule="atLeast"/>
      </w:pPr>
    </w:p>
    <w:p w14:paraId="44CA0A1C" w14:textId="77777777" w:rsidR="009A3F1B" w:rsidRDefault="009A3F1B" w:rsidP="000F16B3">
      <w:pPr>
        <w:widowControl w:val="0"/>
        <w:spacing w:after="0" w:line="100" w:lineRule="atLeast"/>
      </w:pPr>
    </w:p>
    <w:p w14:paraId="7BE255EA" w14:textId="77777777" w:rsidR="009A3F1B" w:rsidRDefault="009A3F1B" w:rsidP="000F16B3">
      <w:pPr>
        <w:widowControl w:val="0"/>
        <w:spacing w:after="0" w:line="100" w:lineRule="atLeast"/>
      </w:pPr>
    </w:p>
    <w:sectPr w:rsidR="009A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DA679F8"/>
    <w:name w:val="WW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F698C3EA"/>
    <w:name w:val="WWNum4"/>
    <w:lvl w:ilvl="0">
      <w:start w:val="2"/>
      <w:numFmt w:val="decimal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Num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Num9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Num13"/>
    <w:lvl w:ilvl="0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D6426B"/>
    <w:multiLevelType w:val="hybridMultilevel"/>
    <w:tmpl w:val="F8069F90"/>
    <w:lvl w:ilvl="0" w:tplc="C03AFDE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750246">
    <w:abstractNumId w:val="6"/>
  </w:num>
  <w:num w:numId="2" w16cid:durableId="1403025728">
    <w:abstractNumId w:val="5"/>
  </w:num>
  <w:num w:numId="3" w16cid:durableId="1660688523">
    <w:abstractNumId w:val="0"/>
  </w:num>
  <w:num w:numId="4" w16cid:durableId="801730725">
    <w:abstractNumId w:val="1"/>
  </w:num>
  <w:num w:numId="5" w16cid:durableId="655306337">
    <w:abstractNumId w:val="2"/>
  </w:num>
  <w:num w:numId="6" w16cid:durableId="87311857">
    <w:abstractNumId w:val="3"/>
  </w:num>
  <w:num w:numId="7" w16cid:durableId="1320840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6B3"/>
    <w:rsid w:val="00074591"/>
    <w:rsid w:val="000F16B3"/>
    <w:rsid w:val="0011340E"/>
    <w:rsid w:val="002402B2"/>
    <w:rsid w:val="002B6B60"/>
    <w:rsid w:val="00380C8B"/>
    <w:rsid w:val="004F7ED2"/>
    <w:rsid w:val="006317C8"/>
    <w:rsid w:val="00700EA5"/>
    <w:rsid w:val="007A3151"/>
    <w:rsid w:val="00857D4D"/>
    <w:rsid w:val="00895561"/>
    <w:rsid w:val="009243C9"/>
    <w:rsid w:val="009A3F1B"/>
    <w:rsid w:val="00DD7DF2"/>
    <w:rsid w:val="00F87550"/>
    <w:rsid w:val="00FB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79658"/>
  <w15:chartTrackingRefBased/>
  <w15:docId w15:val="{AAF369A6-A713-482C-B539-77FA22B2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6B3"/>
    <w:pPr>
      <w:suppressAutoHyphens/>
      <w:spacing w:after="200" w:line="276" w:lineRule="auto"/>
    </w:pPr>
    <w:rPr>
      <w:rFonts w:ascii="Calibri" w:eastAsia="SimSun" w:hAnsi="Calibri" w:cs="Calibri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2402B2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A3F1B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Łukasz Sokołowski</cp:lastModifiedBy>
  <cp:revision>10</cp:revision>
  <dcterms:created xsi:type="dcterms:W3CDTF">2022-03-31T09:11:00Z</dcterms:created>
  <dcterms:modified xsi:type="dcterms:W3CDTF">2025-10-10T09:32:00Z</dcterms:modified>
</cp:coreProperties>
</file>